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3596861E" w:rsidR="003552DE" w:rsidRPr="00B433C3" w:rsidRDefault="00B433C3" w:rsidP="00C854CB">
      <w:pPr>
        <w:spacing w:after="24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C854CB">
        <w:rPr>
          <w:rFonts w:ascii="Tahoma" w:eastAsia="Lucida Sans Unicode" w:hAnsi="Tahoma" w:cs="Tahoma"/>
          <w:kern w:val="3"/>
          <w:lang w:eastAsia="zh-CN"/>
        </w:rPr>
        <w:t>14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C854CB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6DC9BE69" w14:textId="77777777" w:rsidR="009D1734" w:rsidRPr="006F4DCA" w:rsidRDefault="009D1734" w:rsidP="00C854CB">
      <w:pPr>
        <w:spacing w:after="36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6F9AAC2A" w14:textId="7278527C" w:rsidR="009D1734" w:rsidRPr="003552DE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Pr="00A46C09">
        <w:rPr>
          <w:rFonts w:ascii="Tahoma" w:hAnsi="Tahoma" w:cs="Tahoma"/>
          <w:bCs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</w:t>
      </w:r>
      <w:r w:rsidR="00C854CB">
        <w:rPr>
          <w:rFonts w:ascii="Tahoma" w:eastAsia="Lucida Sans Unicode" w:hAnsi="Tahoma" w:cs="Tahoma"/>
          <w:b/>
          <w:bCs/>
          <w:kern w:val="3"/>
          <w:lang w:eastAsia="zh-CN"/>
        </w:rPr>
        <w:t xml:space="preserve">szkoły w </w:t>
      </w:r>
      <w:proofErr w:type="spellStart"/>
      <w:r w:rsidR="00C854CB">
        <w:rPr>
          <w:rFonts w:ascii="Tahoma" w:eastAsia="Lucida Sans Unicode" w:hAnsi="Tahoma" w:cs="Tahoma"/>
          <w:b/>
          <w:bCs/>
          <w:kern w:val="3"/>
          <w:lang w:eastAsia="zh-CN"/>
        </w:rPr>
        <w:t>Gogołowej</w:t>
      </w:r>
      <w:proofErr w:type="spellEnd"/>
      <w:r>
        <w:rPr>
          <w:rFonts w:ascii="Tahoma" w:hAnsi="Tahoma" w:cs="Tahoma"/>
          <w:bCs/>
        </w:rPr>
        <w:t>”</w:t>
      </w:r>
    </w:p>
    <w:p w14:paraId="1BCBC85D" w14:textId="77777777" w:rsidR="009D1734" w:rsidRDefault="009D1734" w:rsidP="009D1734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73D24A0F" w14:textId="77777777" w:rsidR="009D1734" w:rsidRPr="00EB2C43" w:rsidRDefault="009D1734" w:rsidP="009D1734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65701D14" w14:textId="1EDB50C2" w:rsidR="009D1734" w:rsidRDefault="00C854CB" w:rsidP="009D1734">
      <w:p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ATEX-INSTAL Sp. z o.o.</w:t>
      </w:r>
    </w:p>
    <w:p w14:paraId="19187D62" w14:textId="559F34CA" w:rsidR="009D1734" w:rsidRPr="00E21FB7" w:rsidRDefault="009D1734" w:rsidP="009D1734">
      <w:pPr>
        <w:spacing w:line="276" w:lineRule="auto"/>
        <w:jc w:val="both"/>
        <w:rPr>
          <w:rFonts w:ascii="Tahoma" w:hAnsi="Tahoma" w:cs="Tahoma"/>
          <w:b/>
          <w:bCs/>
        </w:rPr>
      </w:pPr>
      <w:r w:rsidRPr="00E21FB7">
        <w:rPr>
          <w:rFonts w:ascii="Tahoma" w:hAnsi="Tahoma" w:cs="Tahoma"/>
          <w:b/>
          <w:bCs/>
        </w:rPr>
        <w:t xml:space="preserve">ul. </w:t>
      </w:r>
      <w:r w:rsidR="00C854CB">
        <w:rPr>
          <w:rFonts w:ascii="Tahoma" w:hAnsi="Tahoma" w:cs="Tahoma"/>
          <w:b/>
          <w:bCs/>
        </w:rPr>
        <w:t>Goplany 6A</w:t>
      </w:r>
      <w:r w:rsidRPr="00E21FB7">
        <w:rPr>
          <w:rFonts w:ascii="Tahoma" w:hAnsi="Tahoma" w:cs="Tahoma"/>
          <w:b/>
          <w:bCs/>
        </w:rPr>
        <w:t xml:space="preserve">, </w:t>
      </w:r>
      <w:r w:rsidR="00C854CB">
        <w:rPr>
          <w:rFonts w:ascii="Tahoma" w:hAnsi="Tahoma" w:cs="Tahoma"/>
          <w:b/>
          <w:bCs/>
        </w:rPr>
        <w:t>44</w:t>
      </w:r>
      <w:r w:rsidRPr="00E21FB7">
        <w:rPr>
          <w:rFonts w:ascii="Tahoma" w:hAnsi="Tahoma" w:cs="Tahoma"/>
          <w:b/>
          <w:bCs/>
        </w:rPr>
        <w:t>-</w:t>
      </w:r>
      <w:r w:rsidR="00C854CB">
        <w:rPr>
          <w:rFonts w:ascii="Tahoma" w:hAnsi="Tahoma" w:cs="Tahoma"/>
          <w:b/>
          <w:bCs/>
        </w:rPr>
        <w:t>321</w:t>
      </w:r>
      <w:r>
        <w:rPr>
          <w:rFonts w:ascii="Tahoma" w:hAnsi="Tahoma" w:cs="Tahoma"/>
          <w:b/>
          <w:bCs/>
        </w:rPr>
        <w:t xml:space="preserve"> </w:t>
      </w:r>
      <w:r w:rsidR="00C854CB">
        <w:rPr>
          <w:rFonts w:ascii="Tahoma" w:hAnsi="Tahoma" w:cs="Tahoma"/>
          <w:b/>
          <w:bCs/>
        </w:rPr>
        <w:t>Wodzisław Śl.</w:t>
      </w:r>
    </w:p>
    <w:p w14:paraId="5B8EC868" w14:textId="58FEA828" w:rsidR="009D1734" w:rsidRPr="00EB2C43" w:rsidRDefault="009D1734" w:rsidP="009D1734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C854CB">
        <w:rPr>
          <w:rFonts w:ascii="Tahoma" w:hAnsi="Tahoma" w:cs="Tahoma"/>
          <w:b/>
          <w:bCs/>
        </w:rPr>
        <w:t>440</w:t>
      </w:r>
      <w:r w:rsidR="00C416B5">
        <w:rPr>
          <w:rFonts w:ascii="Tahoma" w:hAnsi="Tahoma" w:cs="Tahoma"/>
          <w:b/>
          <w:bCs/>
        </w:rPr>
        <w:t>.</w:t>
      </w:r>
      <w:r w:rsidR="00C854CB">
        <w:rPr>
          <w:rFonts w:ascii="Tahoma" w:hAnsi="Tahoma" w:cs="Tahoma"/>
          <w:b/>
          <w:bCs/>
        </w:rPr>
        <w:t>0</w:t>
      </w:r>
      <w:r w:rsidR="00C416B5">
        <w:rPr>
          <w:rFonts w:ascii="Tahoma" w:hAnsi="Tahoma" w:cs="Tahoma"/>
          <w:b/>
          <w:bCs/>
        </w:rPr>
        <w:t>00,00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0FAB1347" w14:textId="77777777" w:rsidR="009D1734" w:rsidRPr="00EB2C43" w:rsidRDefault="009D1734" w:rsidP="009D1734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310F47F0" w14:textId="77777777" w:rsidR="009D1734" w:rsidRPr="00EB2C43" w:rsidRDefault="009D1734" w:rsidP="00C854CB">
      <w:pPr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2477E0E" w14:textId="77777777" w:rsidR="009D1734" w:rsidRPr="00C854CB" w:rsidRDefault="009D1734" w:rsidP="009D1734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7BBBBDF1" w14:textId="77777777" w:rsidR="009D1734" w:rsidRDefault="009D1734" w:rsidP="009D1734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60%, </w:t>
      </w:r>
      <w:r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40%)</w:t>
      </w:r>
    </w:p>
    <w:tbl>
      <w:tblPr>
        <w:tblStyle w:val="Siatkatabelijasna"/>
        <w:tblW w:w="10256" w:type="dxa"/>
        <w:tblInd w:w="-176" w:type="dxa"/>
        <w:tblLook w:val="04A0" w:firstRow="1" w:lastRow="0" w:firstColumn="1" w:lastColumn="0" w:noHBand="0" w:noVBand="1"/>
      </w:tblPr>
      <w:tblGrid>
        <w:gridCol w:w="677"/>
        <w:gridCol w:w="4852"/>
        <w:gridCol w:w="1843"/>
        <w:gridCol w:w="1755"/>
        <w:gridCol w:w="1129"/>
      </w:tblGrid>
      <w:tr w:rsidR="009D1734" w:rsidRPr="00CB07E8" w14:paraId="4E08D7F8" w14:textId="77777777" w:rsidTr="00C854CB">
        <w:tc>
          <w:tcPr>
            <w:tcW w:w="677" w:type="dxa"/>
          </w:tcPr>
          <w:p w14:paraId="6C72C51A" w14:textId="77777777" w:rsidR="009D1734" w:rsidRPr="00FF02A1" w:rsidRDefault="009D1734" w:rsidP="00737D7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4852" w:type="dxa"/>
          </w:tcPr>
          <w:p w14:paraId="0A006EB5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43" w:type="dxa"/>
          </w:tcPr>
          <w:p w14:paraId="4DA3DDC2" w14:textId="77777777" w:rsidR="009D1734" w:rsidRPr="00EB2C43" w:rsidRDefault="009D1734" w:rsidP="00737D7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227F4AAC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755" w:type="dxa"/>
          </w:tcPr>
          <w:p w14:paraId="0860713E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termin gwarancji </w:t>
            </w:r>
          </w:p>
        </w:tc>
        <w:tc>
          <w:tcPr>
            <w:tcW w:w="1129" w:type="dxa"/>
          </w:tcPr>
          <w:p w14:paraId="76E5194F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C854CB" w:rsidRPr="00CB07E8" w14:paraId="70C2E2F6" w14:textId="77777777" w:rsidTr="00C854CB">
        <w:trPr>
          <w:trHeight w:val="605"/>
        </w:trPr>
        <w:tc>
          <w:tcPr>
            <w:tcW w:w="677" w:type="dxa"/>
            <w:vAlign w:val="center"/>
          </w:tcPr>
          <w:p w14:paraId="44523111" w14:textId="77777777" w:rsidR="00C854CB" w:rsidRPr="00F60522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852" w:type="dxa"/>
            <w:vAlign w:val="center"/>
          </w:tcPr>
          <w:p w14:paraId="62AC8FD6" w14:textId="77777777" w:rsidR="00C854CB" w:rsidRPr="00570D2B" w:rsidRDefault="00C854CB" w:rsidP="00C854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INSTAL WORK Sp. z o.o.</w:t>
            </w:r>
          </w:p>
          <w:p w14:paraId="19066312" w14:textId="1116F2E4" w:rsidR="00C854CB" w:rsidRPr="00C14579" w:rsidRDefault="00C854CB" w:rsidP="00C854CB">
            <w:pPr>
              <w:spacing w:line="276" w:lineRule="auto"/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Olszynowa 5b/7</w:t>
            </w:r>
            <w:r w:rsidRPr="00570D2B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41</w:t>
            </w:r>
            <w:r w:rsidRPr="00570D2B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706</w:t>
            </w:r>
            <w:r w:rsidRPr="00570D2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Ruda Śląska</w:t>
            </w:r>
          </w:p>
        </w:tc>
        <w:tc>
          <w:tcPr>
            <w:tcW w:w="4727" w:type="dxa"/>
            <w:gridSpan w:val="3"/>
            <w:vAlign w:val="center"/>
          </w:tcPr>
          <w:p w14:paraId="12375BA1" w14:textId="1EC3827D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odrzucona</w:t>
            </w:r>
          </w:p>
        </w:tc>
      </w:tr>
      <w:tr w:rsidR="00C854CB" w:rsidRPr="00CB07E8" w14:paraId="5036821E" w14:textId="77777777" w:rsidTr="00C854CB">
        <w:trPr>
          <w:trHeight w:val="605"/>
        </w:trPr>
        <w:tc>
          <w:tcPr>
            <w:tcW w:w="677" w:type="dxa"/>
            <w:vAlign w:val="center"/>
          </w:tcPr>
          <w:p w14:paraId="7F89EF66" w14:textId="77777777" w:rsidR="00C854CB" w:rsidRPr="00F60522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852" w:type="dxa"/>
            <w:vAlign w:val="center"/>
          </w:tcPr>
          <w:p w14:paraId="59D2693B" w14:textId="77777777" w:rsidR="00C854CB" w:rsidRPr="00570D2B" w:rsidRDefault="00C854CB" w:rsidP="00C854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PPUH PLACEK s.c.</w:t>
            </w:r>
          </w:p>
          <w:p w14:paraId="70E7623D" w14:textId="781BE375" w:rsidR="00C854CB" w:rsidRPr="00C14579" w:rsidRDefault="00C854CB" w:rsidP="00C854CB">
            <w:pPr>
              <w:spacing w:line="276" w:lineRule="auto"/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Rybnicka 10</w:t>
            </w:r>
            <w:r w:rsidRPr="00570D2B">
              <w:rPr>
                <w:rFonts w:ascii="Tahoma" w:hAnsi="Tahoma" w:cs="Tahoma"/>
              </w:rPr>
              <w:t>, 44-</w:t>
            </w:r>
            <w:r>
              <w:rPr>
                <w:rFonts w:ascii="Tahoma" w:hAnsi="Tahoma" w:cs="Tahoma"/>
              </w:rPr>
              <w:t>3</w:t>
            </w:r>
            <w:r w:rsidRPr="00570D2B">
              <w:rPr>
                <w:rFonts w:ascii="Tahoma" w:hAnsi="Tahoma" w:cs="Tahoma"/>
              </w:rPr>
              <w:t xml:space="preserve">00 </w:t>
            </w:r>
            <w:r>
              <w:rPr>
                <w:rFonts w:ascii="Tahoma" w:hAnsi="Tahoma" w:cs="Tahoma"/>
              </w:rPr>
              <w:t>Wodzisław Śl.</w:t>
            </w:r>
          </w:p>
        </w:tc>
        <w:tc>
          <w:tcPr>
            <w:tcW w:w="1843" w:type="dxa"/>
            <w:vAlign w:val="center"/>
          </w:tcPr>
          <w:p w14:paraId="6175F257" w14:textId="0DCAD4F8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56,81</w:t>
            </w:r>
          </w:p>
        </w:tc>
        <w:tc>
          <w:tcPr>
            <w:tcW w:w="1755" w:type="dxa"/>
            <w:vAlign w:val="center"/>
          </w:tcPr>
          <w:p w14:paraId="04DEEA85" w14:textId="2433E2AA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29" w:type="dxa"/>
            <w:vAlign w:val="center"/>
          </w:tcPr>
          <w:p w14:paraId="77B0AF00" w14:textId="7CEAA6F0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96,81</w:t>
            </w:r>
          </w:p>
        </w:tc>
      </w:tr>
      <w:tr w:rsidR="00C854CB" w:rsidRPr="00CB07E8" w14:paraId="54F60A5C" w14:textId="77777777" w:rsidTr="00C854CB">
        <w:trPr>
          <w:trHeight w:val="605"/>
        </w:trPr>
        <w:tc>
          <w:tcPr>
            <w:tcW w:w="677" w:type="dxa"/>
            <w:vAlign w:val="center"/>
          </w:tcPr>
          <w:p w14:paraId="562AA11F" w14:textId="77777777" w:rsidR="00C854CB" w:rsidRPr="00F60522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852" w:type="dxa"/>
            <w:vAlign w:val="center"/>
          </w:tcPr>
          <w:p w14:paraId="3D8444BE" w14:textId="77777777" w:rsidR="00C854CB" w:rsidRPr="00570D2B" w:rsidRDefault="00C854CB" w:rsidP="00C854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ATEX-INSTAL Sp. z o.o.</w:t>
            </w:r>
          </w:p>
          <w:p w14:paraId="4C69B746" w14:textId="164DFE66" w:rsidR="00C854CB" w:rsidRPr="00C14579" w:rsidRDefault="00C854CB" w:rsidP="00C854CB">
            <w:pPr>
              <w:spacing w:line="276" w:lineRule="auto"/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Goplany 6A</w:t>
            </w:r>
            <w:r w:rsidRPr="00570D2B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44</w:t>
            </w:r>
            <w:r w:rsidRPr="00570D2B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321</w:t>
            </w:r>
            <w:r w:rsidRPr="00570D2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Marklowice</w:t>
            </w:r>
          </w:p>
        </w:tc>
        <w:tc>
          <w:tcPr>
            <w:tcW w:w="1843" w:type="dxa"/>
            <w:vAlign w:val="center"/>
          </w:tcPr>
          <w:p w14:paraId="0EA8E83A" w14:textId="6A06AE55" w:rsidR="00C854CB" w:rsidRPr="00C416B5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416B5">
              <w:rPr>
                <w:rFonts w:ascii="Tahoma" w:hAnsi="Tahoma" w:cs="Tahoma"/>
              </w:rPr>
              <w:t>60,00</w:t>
            </w:r>
          </w:p>
        </w:tc>
        <w:tc>
          <w:tcPr>
            <w:tcW w:w="1755" w:type="dxa"/>
            <w:vAlign w:val="center"/>
          </w:tcPr>
          <w:p w14:paraId="00E1ACDA" w14:textId="44492884" w:rsidR="00C854CB" w:rsidRPr="00C416B5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416B5">
              <w:rPr>
                <w:rFonts w:ascii="Tahoma" w:hAnsi="Tahoma" w:cs="Tahoma"/>
              </w:rPr>
              <w:t>40,00</w:t>
            </w:r>
          </w:p>
        </w:tc>
        <w:tc>
          <w:tcPr>
            <w:tcW w:w="1129" w:type="dxa"/>
            <w:vAlign w:val="center"/>
          </w:tcPr>
          <w:p w14:paraId="6CB0C803" w14:textId="489EA2FE" w:rsidR="00C854CB" w:rsidRPr="00C416B5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416B5">
              <w:rPr>
                <w:rFonts w:ascii="Tahoma" w:hAnsi="Tahoma" w:cs="Tahoma"/>
              </w:rPr>
              <w:t>100,00</w:t>
            </w:r>
          </w:p>
        </w:tc>
      </w:tr>
      <w:tr w:rsidR="00C854CB" w:rsidRPr="00CB07E8" w14:paraId="290D4DA5" w14:textId="77777777" w:rsidTr="00C854CB">
        <w:trPr>
          <w:trHeight w:val="605"/>
        </w:trPr>
        <w:tc>
          <w:tcPr>
            <w:tcW w:w="677" w:type="dxa"/>
            <w:vAlign w:val="center"/>
          </w:tcPr>
          <w:p w14:paraId="539DCE0A" w14:textId="3884A504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4852" w:type="dxa"/>
            <w:vAlign w:val="center"/>
          </w:tcPr>
          <w:p w14:paraId="49254C92" w14:textId="77777777" w:rsidR="00C854CB" w:rsidRPr="00570D2B" w:rsidRDefault="00C854CB" w:rsidP="00C854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MIKA Technika Grzewcza i Sanitarna Michał Mika</w:t>
            </w:r>
          </w:p>
          <w:p w14:paraId="67F62CD9" w14:textId="36F75BC0" w:rsidR="00C854CB" w:rsidRDefault="00C854CB" w:rsidP="00C854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570D2B">
              <w:rPr>
                <w:rFonts w:ascii="Tahoma" w:hAnsi="Tahoma" w:cs="Tahoma"/>
              </w:rPr>
              <w:t xml:space="preserve">l. </w:t>
            </w:r>
            <w:r>
              <w:rPr>
                <w:rFonts w:ascii="Tahoma" w:hAnsi="Tahoma" w:cs="Tahoma"/>
              </w:rPr>
              <w:t>Rymera 16</w:t>
            </w:r>
            <w:r w:rsidRPr="00570D2B">
              <w:rPr>
                <w:rFonts w:ascii="Tahoma" w:hAnsi="Tahoma" w:cs="Tahoma"/>
              </w:rPr>
              <w:t>, 44-3</w:t>
            </w:r>
            <w:r>
              <w:rPr>
                <w:rFonts w:ascii="Tahoma" w:hAnsi="Tahoma" w:cs="Tahoma"/>
              </w:rPr>
              <w:t>10</w:t>
            </w:r>
            <w:r w:rsidRPr="00570D2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Radlin</w:t>
            </w:r>
          </w:p>
        </w:tc>
        <w:tc>
          <w:tcPr>
            <w:tcW w:w="1843" w:type="dxa"/>
            <w:vAlign w:val="center"/>
          </w:tcPr>
          <w:p w14:paraId="6A236B27" w14:textId="08DFBFB2" w:rsidR="00C854CB" w:rsidRPr="00C416B5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50,50</w:t>
            </w:r>
          </w:p>
        </w:tc>
        <w:tc>
          <w:tcPr>
            <w:tcW w:w="1755" w:type="dxa"/>
            <w:vAlign w:val="center"/>
          </w:tcPr>
          <w:p w14:paraId="6BD2ADB4" w14:textId="0AC9C5D7" w:rsidR="00C854CB" w:rsidRPr="00C416B5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29" w:type="dxa"/>
            <w:vAlign w:val="center"/>
          </w:tcPr>
          <w:p w14:paraId="0C5EB9DF" w14:textId="79B78917" w:rsidR="00C854CB" w:rsidRPr="00C416B5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90,50</w:t>
            </w:r>
          </w:p>
        </w:tc>
      </w:tr>
      <w:tr w:rsidR="00C854CB" w:rsidRPr="00CB07E8" w14:paraId="3C07ED9E" w14:textId="77777777" w:rsidTr="00C854CB">
        <w:trPr>
          <w:trHeight w:val="605"/>
        </w:trPr>
        <w:tc>
          <w:tcPr>
            <w:tcW w:w="677" w:type="dxa"/>
            <w:vAlign w:val="center"/>
          </w:tcPr>
          <w:p w14:paraId="7DF846C2" w14:textId="2C257FA2" w:rsidR="00C854CB" w:rsidRPr="00F60522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4852" w:type="dxa"/>
            <w:vAlign w:val="center"/>
          </w:tcPr>
          <w:p w14:paraId="4FEBC36D" w14:textId="77777777" w:rsidR="00C854CB" w:rsidRDefault="00C854CB" w:rsidP="00C854CB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Hydratec</w:t>
            </w:r>
            <w:proofErr w:type="spellEnd"/>
            <w:r>
              <w:rPr>
                <w:rFonts w:ascii="Tahoma" w:hAnsi="Tahoma" w:cs="Tahoma"/>
              </w:rPr>
              <w:t xml:space="preserve"> spółka s.c.</w:t>
            </w:r>
          </w:p>
          <w:p w14:paraId="2262AB72" w14:textId="22B5132D" w:rsidR="00C854CB" w:rsidRPr="00C14579" w:rsidRDefault="00C854CB" w:rsidP="00C854C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ul. por. Anatola </w:t>
            </w:r>
            <w:proofErr w:type="spellStart"/>
            <w:r>
              <w:rPr>
                <w:rFonts w:ascii="Tahoma" w:hAnsi="Tahoma" w:cs="Tahoma"/>
              </w:rPr>
              <w:t>Radziwonika</w:t>
            </w:r>
            <w:proofErr w:type="spellEnd"/>
            <w:r>
              <w:rPr>
                <w:rFonts w:ascii="Tahoma" w:hAnsi="Tahoma" w:cs="Tahoma"/>
              </w:rPr>
              <w:t xml:space="preserve"> 12, 15-166 Białystok</w:t>
            </w:r>
          </w:p>
        </w:tc>
        <w:tc>
          <w:tcPr>
            <w:tcW w:w="1843" w:type="dxa"/>
            <w:vAlign w:val="center"/>
          </w:tcPr>
          <w:p w14:paraId="3E57F1B5" w14:textId="29F972AE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25,86</w:t>
            </w:r>
          </w:p>
        </w:tc>
        <w:tc>
          <w:tcPr>
            <w:tcW w:w="1755" w:type="dxa"/>
            <w:vAlign w:val="center"/>
          </w:tcPr>
          <w:p w14:paraId="4EE0768F" w14:textId="6893DFDA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29" w:type="dxa"/>
            <w:vAlign w:val="center"/>
          </w:tcPr>
          <w:p w14:paraId="14312292" w14:textId="6A8A73F5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65,86</w:t>
            </w:r>
          </w:p>
        </w:tc>
      </w:tr>
      <w:tr w:rsidR="00C854CB" w:rsidRPr="00CB07E8" w14:paraId="61A5C35D" w14:textId="77777777" w:rsidTr="00C854CB">
        <w:trPr>
          <w:trHeight w:val="605"/>
        </w:trPr>
        <w:tc>
          <w:tcPr>
            <w:tcW w:w="677" w:type="dxa"/>
            <w:vAlign w:val="center"/>
          </w:tcPr>
          <w:p w14:paraId="68F4EF3B" w14:textId="10DA4E88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4852" w:type="dxa"/>
            <w:vAlign w:val="center"/>
          </w:tcPr>
          <w:p w14:paraId="17AD7260" w14:textId="77777777" w:rsidR="00C854CB" w:rsidRDefault="00C854CB" w:rsidP="00C854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PORTAL S.C. Dagmara </w:t>
            </w:r>
            <w:proofErr w:type="spellStart"/>
            <w:r>
              <w:rPr>
                <w:rFonts w:ascii="Tahoma" w:hAnsi="Tahoma" w:cs="Tahoma"/>
              </w:rPr>
              <w:t>Malmon</w:t>
            </w:r>
            <w:proofErr w:type="spellEnd"/>
            <w:r>
              <w:rPr>
                <w:rFonts w:ascii="Tahoma" w:hAnsi="Tahoma" w:cs="Tahoma"/>
              </w:rPr>
              <w:t>-Lech, Paweł Lech</w:t>
            </w:r>
          </w:p>
          <w:p w14:paraId="178A8A45" w14:textId="74099C39" w:rsidR="00C854CB" w:rsidRDefault="00C854CB" w:rsidP="00C854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Leszczyńska 65, 43-300 Bielsko-Biała</w:t>
            </w:r>
          </w:p>
        </w:tc>
        <w:tc>
          <w:tcPr>
            <w:tcW w:w="1843" w:type="dxa"/>
            <w:vAlign w:val="center"/>
          </w:tcPr>
          <w:p w14:paraId="38E738C2" w14:textId="5C8F71B1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53,64</w:t>
            </w:r>
          </w:p>
        </w:tc>
        <w:tc>
          <w:tcPr>
            <w:tcW w:w="1755" w:type="dxa"/>
            <w:vAlign w:val="center"/>
          </w:tcPr>
          <w:p w14:paraId="19792D17" w14:textId="06097E87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34,29</w:t>
            </w:r>
          </w:p>
        </w:tc>
        <w:tc>
          <w:tcPr>
            <w:tcW w:w="1129" w:type="dxa"/>
            <w:vAlign w:val="center"/>
          </w:tcPr>
          <w:p w14:paraId="58C39130" w14:textId="3547B1BF" w:rsidR="00C854CB" w:rsidRDefault="00C854CB" w:rsidP="00C854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87,93</w:t>
            </w:r>
          </w:p>
        </w:tc>
      </w:tr>
    </w:tbl>
    <w:p w14:paraId="3343ABF2" w14:textId="77777777" w:rsidR="009D1734" w:rsidRDefault="009D1734" w:rsidP="009D1734">
      <w:pPr>
        <w:spacing w:line="276" w:lineRule="auto"/>
        <w:jc w:val="both"/>
        <w:rPr>
          <w:rFonts w:ascii="Tahoma" w:hAnsi="Tahoma" w:cs="Tahoma"/>
        </w:rPr>
      </w:pPr>
    </w:p>
    <w:p w14:paraId="6C22CFDA" w14:textId="1A551777" w:rsidR="00C854CB" w:rsidRDefault="00C854CB" w:rsidP="00C854CB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Oferta nr 1 wykonawcy – INSTAL WORK Sp. z o.o. z Rudy Śląskiej została odrzucona z postępowania na podstawie art. 226 ust. 1 pkt 2 c)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.  Wykonawca nie złożył na wezwanie zamawiającego poprawionych podmiotowych środków dowodowych. </w:t>
      </w:r>
    </w:p>
    <w:p w14:paraId="3DD868E3" w14:textId="77777777" w:rsidR="00C854CB" w:rsidRPr="00621833" w:rsidRDefault="00C854CB" w:rsidP="00C854CB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621833">
        <w:rPr>
          <w:rFonts w:ascii="Tahoma" w:hAnsi="Tahoma" w:cs="Tahoma"/>
          <w:b/>
          <w:color w:val="000000"/>
          <w:u w:val="single"/>
        </w:rPr>
        <w:t>Pouczenie:</w:t>
      </w:r>
    </w:p>
    <w:p w14:paraId="323CA7E1" w14:textId="77777777" w:rsidR="00C854CB" w:rsidRPr="00621833" w:rsidRDefault="00C854CB" w:rsidP="00C854CB">
      <w:pPr>
        <w:shd w:val="clear" w:color="auto" w:fill="FFFFFF"/>
        <w:spacing w:line="276" w:lineRule="auto"/>
        <w:jc w:val="both"/>
        <w:rPr>
          <w:rFonts w:ascii="Tahoma" w:hAnsi="Tahoma" w:cs="Tahoma"/>
          <w:bCs/>
          <w:color w:val="000000"/>
        </w:rPr>
      </w:pPr>
      <w:r w:rsidRPr="00621833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21833">
        <w:rPr>
          <w:rFonts w:ascii="Tahoma" w:hAnsi="Tahoma" w:cs="Tahoma"/>
          <w:bCs/>
          <w:color w:val="000000"/>
        </w:rPr>
        <w:t>Pzp</w:t>
      </w:r>
      <w:proofErr w:type="spellEnd"/>
      <w:r w:rsidRPr="00621833">
        <w:rPr>
          <w:rFonts w:ascii="Tahoma" w:hAnsi="Tahoma" w:cs="Tahoma"/>
          <w:bCs/>
          <w:color w:val="000000"/>
        </w:rPr>
        <w:t>.</w:t>
      </w:r>
    </w:p>
    <w:p w14:paraId="6013EFFD" w14:textId="69B42124" w:rsidR="009D1734" w:rsidRPr="004D7AE2" w:rsidRDefault="000933D1" w:rsidP="009D1734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</w:t>
      </w:r>
      <w:r w:rsidR="00484343">
        <w:rPr>
          <w:rFonts w:ascii="Tahoma" w:hAnsi="Tahoma" w:cs="Tahoma"/>
          <w:b/>
          <w:bCs/>
          <w:i/>
        </w:rPr>
        <w:t xml:space="preserve">Z up. </w:t>
      </w:r>
      <w:r w:rsidR="009D1734" w:rsidRPr="004D7AE2">
        <w:rPr>
          <w:rFonts w:ascii="Tahoma" w:hAnsi="Tahoma" w:cs="Tahoma"/>
          <w:b/>
          <w:bCs/>
          <w:i/>
        </w:rPr>
        <w:t>Wójt</w:t>
      </w:r>
      <w:r w:rsidR="00484343">
        <w:rPr>
          <w:rFonts w:ascii="Tahoma" w:hAnsi="Tahoma" w:cs="Tahoma"/>
          <w:b/>
          <w:bCs/>
          <w:i/>
        </w:rPr>
        <w:t>a</w:t>
      </w:r>
      <w:r w:rsidR="009D1734" w:rsidRPr="004D7AE2">
        <w:rPr>
          <w:rFonts w:ascii="Tahoma" w:hAnsi="Tahoma" w:cs="Tahoma"/>
          <w:b/>
          <w:bCs/>
          <w:i/>
        </w:rPr>
        <w:t xml:space="preserve"> Gminy Mszana</w:t>
      </w:r>
    </w:p>
    <w:p w14:paraId="77EA9EC3" w14:textId="51CCE616" w:rsidR="009D1734" w:rsidRPr="004D7AE2" w:rsidRDefault="009D1734" w:rsidP="00484343">
      <w:pPr>
        <w:tabs>
          <w:tab w:val="left" w:pos="7938"/>
        </w:tabs>
        <w:ind w:left="5670" w:hanging="708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 xml:space="preserve">/-/ mgr </w:t>
      </w:r>
      <w:r w:rsidR="00484343">
        <w:rPr>
          <w:rFonts w:ascii="Tahoma" w:hAnsi="Tahoma" w:cs="Tahoma"/>
          <w:b/>
          <w:bCs/>
          <w:i/>
        </w:rPr>
        <w:t>Błażej Tatarczyk</w:t>
      </w:r>
    </w:p>
    <w:sectPr w:rsidR="009D1734" w:rsidRPr="004D7AE2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039E4" w14:textId="77777777" w:rsidR="001561BC" w:rsidRDefault="001561BC" w:rsidP="00DA5839">
      <w:r>
        <w:separator/>
      </w:r>
    </w:p>
  </w:endnote>
  <w:endnote w:type="continuationSeparator" w:id="0">
    <w:p w14:paraId="19671AD7" w14:textId="77777777" w:rsidR="001561BC" w:rsidRDefault="001561B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4B723" w14:textId="77777777" w:rsidR="001561BC" w:rsidRDefault="001561BC" w:rsidP="00DA5839">
      <w:r>
        <w:separator/>
      </w:r>
    </w:p>
  </w:footnote>
  <w:footnote w:type="continuationSeparator" w:id="0">
    <w:p w14:paraId="279C76E4" w14:textId="77777777" w:rsidR="001561BC" w:rsidRDefault="001561B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62CF519B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854CB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1B23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2023-03-14T11:42:00Z</dcterms:modified>
</cp:coreProperties>
</file>